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>do swz</w:t>
      </w:r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463BBC7E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>Na potrzeby postępowania o udzielenie zamówienia publicznego pn</w:t>
      </w:r>
      <w:r w:rsidR="00010A9F">
        <w:rPr>
          <w:rFonts w:ascii="Tahoma" w:hAnsi="Tahoma" w:cs="Tahoma"/>
        </w:rPr>
        <w:t xml:space="preserve">:.” </w:t>
      </w:r>
      <w:r w:rsidR="00E94CE3">
        <w:rPr>
          <w:rFonts w:ascii="Tahoma" w:hAnsi="Tahoma" w:cs="Tahoma"/>
          <w:b/>
        </w:rPr>
        <w:t xml:space="preserve">Renowacja </w:t>
      </w:r>
      <w:r w:rsidR="00C911CB">
        <w:rPr>
          <w:rFonts w:ascii="Tahoma" w:hAnsi="Tahoma" w:cs="Tahoma"/>
          <w:b/>
        </w:rPr>
        <w:t>budynku starej plebani z roku 1811</w:t>
      </w:r>
      <w:r w:rsidR="008D009A">
        <w:rPr>
          <w:rFonts w:ascii="Tahoma" w:hAnsi="Tahoma" w:cs="Tahoma"/>
          <w:b/>
        </w:rPr>
        <w:t xml:space="preserve"> – II postępowanie</w:t>
      </w:r>
      <w:r w:rsidR="00E94CE3">
        <w:rPr>
          <w:rFonts w:ascii="Tahoma" w:hAnsi="Tahoma" w:cs="Tahoma"/>
          <w:b/>
        </w:rPr>
        <w:t xml:space="preserve">”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EA2F79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EA2F79">
        <w:rPr>
          <w:rFonts w:ascii="Tahoma" w:hAnsi="Tahoma" w:cs="Tahoma"/>
          <w:b/>
        </w:rPr>
        <w:t>OŚWIADCZENIE DOTYCZĄCE SPEŁNIANIA WARUNKÓW UDZIAŁU W POSTĘPOWANIU:</w:t>
      </w:r>
    </w:p>
    <w:p w14:paraId="6A65C224" w14:textId="064EF91A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</w:t>
      </w:r>
      <w:r w:rsidRPr="00E211AE">
        <w:rPr>
          <w:rFonts w:ascii="Tahoma" w:hAnsi="Tahoma" w:cs="Tahoma"/>
          <w:bCs/>
          <w:sz w:val="20"/>
          <w:szCs w:val="20"/>
        </w:rPr>
        <w:t xml:space="preserve">w pkt. </w:t>
      </w:r>
      <w:r w:rsidR="00EA2F79" w:rsidRPr="00E211AE">
        <w:rPr>
          <w:rFonts w:ascii="Tahoma" w:hAnsi="Tahoma" w:cs="Tahoma"/>
          <w:bCs/>
          <w:sz w:val="20"/>
          <w:szCs w:val="20"/>
        </w:rPr>
        <w:t>4</w:t>
      </w:r>
      <w:r w:rsidRPr="00E211AE">
        <w:rPr>
          <w:rFonts w:ascii="Tahoma" w:hAnsi="Tahoma" w:cs="Tahoma"/>
          <w:bCs/>
          <w:sz w:val="20"/>
          <w:szCs w:val="20"/>
        </w:rPr>
        <w:t>.4 rozdziału I</w:t>
      </w:r>
      <w:r w:rsidR="00EA2F79" w:rsidRPr="00E211AE">
        <w:rPr>
          <w:rFonts w:ascii="Tahoma" w:hAnsi="Tahoma" w:cs="Tahoma"/>
          <w:bCs/>
          <w:sz w:val="20"/>
          <w:szCs w:val="20"/>
        </w:rPr>
        <w:t>X</w:t>
      </w:r>
      <w:r w:rsidRPr="00EA2F79">
        <w:rPr>
          <w:rFonts w:ascii="Tahoma" w:hAnsi="Tahoma" w:cs="Tahoma"/>
          <w:bCs/>
          <w:sz w:val="20"/>
          <w:szCs w:val="20"/>
        </w:rPr>
        <w:t xml:space="preserve"> SWZ udostępniam następujące zasoby:</w:t>
      </w:r>
    </w:p>
    <w:p w14:paraId="5CD5C654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EA2F79">
        <w:rPr>
          <w:rFonts w:ascii="Tahoma" w:hAnsi="Tahoma" w:cs="Tahoma"/>
          <w:bCs/>
        </w:rPr>
        <w:t>Udostępniam zasoby:</w:t>
      </w:r>
    </w:p>
    <w:p w14:paraId="102669E6" w14:textId="77777777" w:rsidR="00824B10" w:rsidRPr="00EA2F79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 w:rsidRPr="00EA2F79">
        <w:rPr>
          <w:rFonts w:ascii="Tahoma" w:hAnsi="Tahoma" w:cs="Tahoma"/>
          <w:bCs/>
          <w:sz w:val="16"/>
          <w:szCs w:val="16"/>
        </w:rPr>
        <w:t>(należy wskazać zakres w jakim podmiot trzeci udostępnia zasoby)</w:t>
      </w:r>
    </w:p>
    <w:p w14:paraId="5ADE847C" w14:textId="4EBADEB4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pkt. </w:t>
      </w:r>
      <w:r w:rsidR="00EA2F79" w:rsidRPr="00E211AE">
        <w:rPr>
          <w:rFonts w:ascii="Tahoma" w:hAnsi="Tahoma" w:cs="Tahoma"/>
          <w:sz w:val="20"/>
          <w:szCs w:val="20"/>
        </w:rPr>
        <w:t>4</w:t>
      </w:r>
      <w:r w:rsidRPr="00E211AE">
        <w:rPr>
          <w:rFonts w:ascii="Tahoma" w:hAnsi="Tahoma" w:cs="Tahoma"/>
          <w:sz w:val="20"/>
          <w:szCs w:val="20"/>
        </w:rPr>
        <w:t>.4 rozdziału I</w:t>
      </w:r>
      <w:r w:rsidR="00EA2F79" w:rsidRPr="00E211AE">
        <w:rPr>
          <w:rFonts w:ascii="Tahoma" w:hAnsi="Tahoma" w:cs="Tahoma"/>
          <w:sz w:val="20"/>
          <w:szCs w:val="20"/>
        </w:rPr>
        <w:t>X</w:t>
      </w:r>
      <w:r w:rsidRPr="00E211AE">
        <w:rPr>
          <w:rFonts w:ascii="Tahoma" w:hAnsi="Tahoma" w:cs="Tahoma"/>
          <w:sz w:val="20"/>
          <w:szCs w:val="20"/>
        </w:rPr>
        <w:t xml:space="preserve"> SWZ</w:t>
      </w:r>
      <w:r w:rsidRPr="00EA2F79">
        <w:rPr>
          <w:rFonts w:ascii="Tahoma" w:hAnsi="Tahoma" w:cs="Tahoma"/>
          <w:sz w:val="20"/>
          <w:szCs w:val="20"/>
        </w:rPr>
        <w:t>, w zakresie których udostępniam swoje zasoby Wykonawcy w celu wykazania spełniania warunków udziału w postępowaniu.</w:t>
      </w:r>
    </w:p>
    <w:p w14:paraId="03060A4C" w14:textId="77777777" w:rsidR="006E6722" w:rsidRPr="00EA2F79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53036" w14:textId="77777777" w:rsidR="00D50AC9" w:rsidRDefault="00D50AC9" w:rsidP="00DA5839">
      <w:r>
        <w:separator/>
      </w:r>
    </w:p>
  </w:endnote>
  <w:endnote w:type="continuationSeparator" w:id="0">
    <w:p w14:paraId="51D18DDD" w14:textId="77777777" w:rsidR="00D50AC9" w:rsidRDefault="00D50AC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8D009A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348EE" w14:textId="77777777" w:rsidR="00D50AC9" w:rsidRDefault="00D50AC9" w:rsidP="00DA5839">
      <w:r>
        <w:separator/>
      </w:r>
    </w:p>
  </w:footnote>
  <w:footnote w:type="continuationSeparator" w:id="0">
    <w:p w14:paraId="0392EB7E" w14:textId="77777777" w:rsidR="00D50AC9" w:rsidRDefault="00D50AC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B25CA0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D009A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bookmarkEnd w:id="0"/>
    <w:r w:rsidR="00F9402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67D1847D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</w:t>
    </w:r>
    <w:r w:rsidR="00B05EC8">
      <w:rPr>
        <w:noProof/>
      </w:rPr>
      <w:drawing>
        <wp:inline distT="0" distB="0" distL="0" distR="0" wp14:anchorId="29FAA392" wp14:editId="0F61D2DC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18EF02A0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</w:t>
    </w:r>
    <w:r w:rsidR="00B05EC8">
      <w:rPr>
        <w:b/>
        <w:caps/>
      </w:rPr>
      <w:t>ROGRAM ODBUDOWY ZABYTKÓW</w:t>
    </w:r>
  </w:p>
  <w:p w14:paraId="6432303B" w14:textId="0202D674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D009A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r w:rsidR="00F94029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0A9F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4C5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749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0F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4B1"/>
    <w:rsid w:val="004D2673"/>
    <w:rsid w:val="004D43D9"/>
    <w:rsid w:val="004D5398"/>
    <w:rsid w:val="004D5561"/>
    <w:rsid w:val="004D6DBA"/>
    <w:rsid w:val="004D7787"/>
    <w:rsid w:val="004D7FC9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4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0BC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67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3260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3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97398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09A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F97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6FB8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282A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3579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5EC8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05E7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39D9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224C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1736"/>
    <w:rsid w:val="00C8264F"/>
    <w:rsid w:val="00C82D3F"/>
    <w:rsid w:val="00C835D3"/>
    <w:rsid w:val="00C84A6A"/>
    <w:rsid w:val="00C85DDA"/>
    <w:rsid w:val="00C864D7"/>
    <w:rsid w:val="00C875A1"/>
    <w:rsid w:val="00C87EC9"/>
    <w:rsid w:val="00C911CB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35D1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429F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0E54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AC9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2FEA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5D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1AE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2F5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4CE3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2F79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6CE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0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A84728C9-41CD-495A-AF99-50BC1B68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432B"/>
    <w:rsid w:val="00221205"/>
    <w:rsid w:val="0022338D"/>
    <w:rsid w:val="0024348D"/>
    <w:rsid w:val="002466CE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569D"/>
    <w:rsid w:val="005F1A83"/>
    <w:rsid w:val="005F6856"/>
    <w:rsid w:val="0061772C"/>
    <w:rsid w:val="00630E04"/>
    <w:rsid w:val="00637184"/>
    <w:rsid w:val="00674A03"/>
    <w:rsid w:val="006949B4"/>
    <w:rsid w:val="006A0678"/>
    <w:rsid w:val="006A5E95"/>
    <w:rsid w:val="006A6F48"/>
    <w:rsid w:val="006C258D"/>
    <w:rsid w:val="006D2DC3"/>
    <w:rsid w:val="006F7E46"/>
    <w:rsid w:val="0073509F"/>
    <w:rsid w:val="00742937"/>
    <w:rsid w:val="007528C9"/>
    <w:rsid w:val="007C5C20"/>
    <w:rsid w:val="007E3D34"/>
    <w:rsid w:val="00806F37"/>
    <w:rsid w:val="008279CB"/>
    <w:rsid w:val="00856E7D"/>
    <w:rsid w:val="008A13D6"/>
    <w:rsid w:val="008A1D87"/>
    <w:rsid w:val="008A4415"/>
    <w:rsid w:val="008F1877"/>
    <w:rsid w:val="008F7062"/>
    <w:rsid w:val="00901B91"/>
    <w:rsid w:val="00973BF8"/>
    <w:rsid w:val="00986FB8"/>
    <w:rsid w:val="00A20A83"/>
    <w:rsid w:val="00A30EF7"/>
    <w:rsid w:val="00A66B6F"/>
    <w:rsid w:val="00A76104"/>
    <w:rsid w:val="00AA62FC"/>
    <w:rsid w:val="00AA69BC"/>
    <w:rsid w:val="00AD41C5"/>
    <w:rsid w:val="00AE3679"/>
    <w:rsid w:val="00B10EE6"/>
    <w:rsid w:val="00B24EE6"/>
    <w:rsid w:val="00B25235"/>
    <w:rsid w:val="00B36D78"/>
    <w:rsid w:val="00B65372"/>
    <w:rsid w:val="00B718F4"/>
    <w:rsid w:val="00B73BAD"/>
    <w:rsid w:val="00B91BF8"/>
    <w:rsid w:val="00BA7993"/>
    <w:rsid w:val="00BC5779"/>
    <w:rsid w:val="00BE23EB"/>
    <w:rsid w:val="00C0224C"/>
    <w:rsid w:val="00C0630B"/>
    <w:rsid w:val="00C45EBE"/>
    <w:rsid w:val="00C81736"/>
    <w:rsid w:val="00C868E5"/>
    <w:rsid w:val="00CC01DC"/>
    <w:rsid w:val="00CD03E5"/>
    <w:rsid w:val="00CE429F"/>
    <w:rsid w:val="00D001D0"/>
    <w:rsid w:val="00D32546"/>
    <w:rsid w:val="00D52805"/>
    <w:rsid w:val="00D52EE4"/>
    <w:rsid w:val="00D5648F"/>
    <w:rsid w:val="00D57689"/>
    <w:rsid w:val="00D85F7D"/>
    <w:rsid w:val="00E17912"/>
    <w:rsid w:val="00E5310F"/>
    <w:rsid w:val="00E83CDF"/>
    <w:rsid w:val="00EB0CE7"/>
    <w:rsid w:val="00EC3063"/>
    <w:rsid w:val="00ED4EBF"/>
    <w:rsid w:val="00F25738"/>
    <w:rsid w:val="00F36CE2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dcterms:created xsi:type="dcterms:W3CDTF">2021-02-07T18:56:00Z</dcterms:created>
  <dcterms:modified xsi:type="dcterms:W3CDTF">2024-07-29T10:35:00Z</dcterms:modified>
</cp:coreProperties>
</file>